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93B" w:rsidRPr="002A6CA7" w:rsidRDefault="00B9593B" w:rsidP="00B9593B">
      <w:pPr>
        <w:pStyle w:val="a5"/>
        <w:spacing w:before="120"/>
        <w:ind w:left="0" w:right="-62"/>
        <w:rPr>
          <w:rFonts w:asciiTheme="minorHAnsi" w:hAnsiTheme="minorHAnsi" w:cs="Arial"/>
          <w:color w:val="FF0000"/>
          <w:szCs w:val="24"/>
        </w:rPr>
      </w:pPr>
      <w:r w:rsidRPr="002A6CA7">
        <w:rPr>
          <w:rFonts w:asciiTheme="minorHAnsi" w:hAnsiTheme="minorHAnsi" w:cs="Arial"/>
          <w:noProof/>
          <w:color w:val="FF0000"/>
          <w:szCs w:val="24"/>
          <w:lang w:eastAsia="el-GR"/>
        </w:rPr>
        <w:drawing>
          <wp:inline distT="0" distB="0" distL="0" distR="0">
            <wp:extent cx="561975" cy="666750"/>
            <wp:effectExtent l="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2000" t="-3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93B" w:rsidRPr="002A6CA7" w:rsidRDefault="00B9593B" w:rsidP="00B9593B">
      <w:pPr>
        <w:rPr>
          <w:rFonts w:asciiTheme="minorHAnsi" w:hAnsiTheme="minorHAnsi" w:cs="Arial"/>
          <w:b/>
          <w:szCs w:val="24"/>
          <w:lang w:eastAsia="el-GR"/>
        </w:rPr>
      </w:pPr>
      <w:r w:rsidRPr="002A6CA7">
        <w:rPr>
          <w:rFonts w:asciiTheme="minorHAnsi" w:hAnsiTheme="minorHAnsi" w:cs="Arial"/>
          <w:b/>
          <w:szCs w:val="24"/>
          <w:lang w:eastAsia="el-GR"/>
        </w:rPr>
        <w:t xml:space="preserve">ΕΛΛΗΝΙΚΗ ΔΗΜΟΚΡΑΤΙΑ                        </w:t>
      </w:r>
      <w:r w:rsidRPr="002A6CA7">
        <w:rPr>
          <w:rFonts w:asciiTheme="minorHAnsi" w:hAnsiTheme="minorHAnsi" w:cs="Arial"/>
          <w:b/>
          <w:szCs w:val="24"/>
          <w:lang w:eastAsia="el-GR"/>
        </w:rPr>
        <w:tab/>
      </w:r>
      <w:r w:rsidRPr="002A6CA7">
        <w:rPr>
          <w:rFonts w:asciiTheme="minorHAnsi" w:hAnsiTheme="minorHAnsi" w:cs="Arial"/>
          <w:b/>
          <w:szCs w:val="24"/>
          <w:lang w:eastAsia="el-GR"/>
        </w:rPr>
        <w:tab/>
      </w:r>
      <w:r w:rsidRPr="002A6CA7">
        <w:rPr>
          <w:rFonts w:asciiTheme="minorHAnsi" w:hAnsiTheme="minorHAnsi" w:cs="Arial"/>
          <w:b/>
          <w:szCs w:val="24"/>
          <w:lang w:eastAsia="el-GR"/>
        </w:rPr>
        <w:tab/>
      </w:r>
    </w:p>
    <w:p w:rsidR="00B9593B" w:rsidRPr="002A6CA7" w:rsidRDefault="00B9593B" w:rsidP="00B9593B">
      <w:pPr>
        <w:rPr>
          <w:rFonts w:asciiTheme="minorHAnsi" w:hAnsiTheme="minorHAnsi" w:cs="Arial"/>
          <w:b/>
          <w:szCs w:val="24"/>
          <w:lang w:eastAsia="el-GR"/>
        </w:rPr>
      </w:pPr>
      <w:r w:rsidRPr="002A6CA7">
        <w:rPr>
          <w:rFonts w:asciiTheme="minorHAnsi" w:hAnsiTheme="minorHAnsi" w:cs="Arial"/>
          <w:b/>
          <w:szCs w:val="24"/>
          <w:lang w:eastAsia="el-GR"/>
        </w:rPr>
        <w:t xml:space="preserve">ΝΟΜΟΣ  </w:t>
      </w:r>
      <w:r w:rsidR="00A34B07" w:rsidRPr="002A6CA7">
        <w:rPr>
          <w:rFonts w:asciiTheme="minorHAnsi" w:hAnsiTheme="minorHAnsi" w:cs="Arial"/>
          <w:b/>
          <w:szCs w:val="24"/>
          <w:lang w:eastAsia="el-GR"/>
        </w:rPr>
        <w:t>ΗΛΕΙΑΣ</w:t>
      </w:r>
      <w:r w:rsidRPr="002A6CA7">
        <w:rPr>
          <w:rFonts w:asciiTheme="minorHAnsi" w:hAnsiTheme="minorHAnsi" w:cs="Arial"/>
          <w:b/>
          <w:szCs w:val="24"/>
          <w:lang w:eastAsia="el-GR"/>
        </w:rPr>
        <w:t xml:space="preserve">  </w:t>
      </w:r>
      <w:r w:rsidRPr="002A6CA7">
        <w:rPr>
          <w:rFonts w:asciiTheme="minorHAnsi" w:hAnsiTheme="minorHAnsi" w:cs="Arial"/>
          <w:b/>
          <w:szCs w:val="24"/>
          <w:lang w:eastAsia="el-GR"/>
        </w:rPr>
        <w:tab/>
      </w:r>
      <w:r w:rsidRPr="002A6CA7">
        <w:rPr>
          <w:rFonts w:asciiTheme="minorHAnsi" w:hAnsiTheme="minorHAnsi" w:cs="Arial"/>
          <w:b/>
          <w:szCs w:val="24"/>
          <w:lang w:eastAsia="el-GR"/>
        </w:rPr>
        <w:tab/>
      </w:r>
      <w:r w:rsidRPr="002A6CA7">
        <w:rPr>
          <w:rFonts w:asciiTheme="minorHAnsi" w:hAnsiTheme="minorHAnsi" w:cs="Arial"/>
          <w:b/>
          <w:szCs w:val="24"/>
          <w:lang w:eastAsia="el-GR"/>
        </w:rPr>
        <w:tab/>
      </w:r>
      <w:r w:rsidRPr="002A6CA7">
        <w:rPr>
          <w:rFonts w:asciiTheme="minorHAnsi" w:hAnsiTheme="minorHAnsi" w:cs="Arial"/>
          <w:b/>
          <w:szCs w:val="24"/>
          <w:lang w:eastAsia="el-GR"/>
        </w:rPr>
        <w:tab/>
      </w:r>
      <w:r w:rsidRPr="002A6CA7">
        <w:rPr>
          <w:rFonts w:asciiTheme="minorHAnsi" w:hAnsiTheme="minorHAnsi" w:cs="Arial"/>
          <w:b/>
          <w:szCs w:val="24"/>
          <w:lang w:eastAsia="el-GR"/>
        </w:rPr>
        <w:tab/>
      </w:r>
      <w:r w:rsidRPr="002A6CA7">
        <w:rPr>
          <w:rFonts w:asciiTheme="minorHAnsi" w:hAnsiTheme="minorHAnsi" w:cs="Arial"/>
          <w:b/>
          <w:szCs w:val="24"/>
          <w:lang w:eastAsia="el-GR"/>
        </w:rPr>
        <w:tab/>
      </w:r>
    </w:p>
    <w:p w:rsidR="00B9593B" w:rsidRPr="002A6CA7" w:rsidRDefault="00B9593B" w:rsidP="00B9593B">
      <w:pPr>
        <w:spacing w:line="360" w:lineRule="auto"/>
        <w:ind w:right="-70"/>
        <w:rPr>
          <w:rFonts w:asciiTheme="minorHAnsi" w:eastAsia="SimSun" w:hAnsiTheme="minorHAnsi" w:cs="Calibri"/>
          <w:b/>
          <w:snapToGrid w:val="0"/>
          <w:szCs w:val="24"/>
          <w:lang w:eastAsia="zh-CN"/>
        </w:rPr>
      </w:pPr>
      <w:r w:rsidRPr="002A6CA7">
        <w:rPr>
          <w:rFonts w:asciiTheme="minorHAnsi" w:hAnsiTheme="minorHAnsi" w:cs="Arial"/>
          <w:b/>
          <w:szCs w:val="24"/>
          <w:lang w:eastAsia="el-GR"/>
        </w:rPr>
        <w:t xml:space="preserve">ΔΗΜΟΣ </w:t>
      </w:r>
      <w:r w:rsidR="00D74799" w:rsidRPr="002A6CA7">
        <w:rPr>
          <w:rFonts w:asciiTheme="minorHAnsi" w:hAnsiTheme="minorHAnsi" w:cs="Arial"/>
          <w:b/>
          <w:szCs w:val="24"/>
          <w:lang w:eastAsia="el-GR"/>
        </w:rPr>
        <w:t>ΗΛΙΔΑΣ</w:t>
      </w:r>
      <w:r w:rsidRPr="002A6CA7">
        <w:rPr>
          <w:rFonts w:asciiTheme="minorHAnsi" w:hAnsiTheme="minorHAnsi" w:cs="Arial"/>
          <w:b/>
          <w:szCs w:val="24"/>
          <w:lang w:eastAsia="el-GR"/>
        </w:rPr>
        <w:t xml:space="preserve">                                                   </w:t>
      </w:r>
    </w:p>
    <w:p w:rsidR="00B9593B" w:rsidRPr="002A6CA7" w:rsidRDefault="00B9593B" w:rsidP="00B9593B">
      <w:pPr>
        <w:spacing w:line="360" w:lineRule="auto"/>
        <w:ind w:right="-70" w:firstLine="284"/>
        <w:jc w:val="center"/>
        <w:rPr>
          <w:rFonts w:asciiTheme="minorHAnsi" w:eastAsia="SimSun" w:hAnsiTheme="minorHAnsi" w:cs="Calibri"/>
          <w:b/>
          <w:snapToGrid w:val="0"/>
          <w:sz w:val="32"/>
          <w:szCs w:val="32"/>
          <w:lang w:eastAsia="zh-CN"/>
        </w:rPr>
      </w:pPr>
      <w:r w:rsidRPr="002A6CA7">
        <w:rPr>
          <w:rFonts w:asciiTheme="minorHAnsi" w:eastAsia="SimSun" w:hAnsiTheme="minorHAnsi" w:cs="Calibri"/>
          <w:b/>
          <w:snapToGrid w:val="0"/>
          <w:sz w:val="32"/>
          <w:szCs w:val="32"/>
          <w:lang w:eastAsia="zh-CN"/>
        </w:rPr>
        <w:t>ΕΝΤΥΠΟ ΟΙΚΟΝΟΜΙΚΗΣ ΠΡΟΣΦΟΡΑΣ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77"/>
        <w:gridCol w:w="4253"/>
        <w:gridCol w:w="1984"/>
        <w:gridCol w:w="1560"/>
        <w:gridCol w:w="1559"/>
      </w:tblGrid>
      <w:tr w:rsidR="00E60C0D" w:rsidRPr="002A6CA7" w:rsidTr="00E60C0D">
        <w:trPr>
          <w:trHeight w:val="59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C0D" w:rsidRPr="002A6CA7" w:rsidRDefault="00E60C0D" w:rsidP="00D0081E">
            <w:pPr>
              <w:pStyle w:val="6"/>
              <w:shd w:val="clear" w:color="auto" w:fill="auto"/>
              <w:spacing w:line="240" w:lineRule="auto"/>
              <w:ind w:left="14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A6CA7">
              <w:rPr>
                <w:rFonts w:asciiTheme="minorHAnsi" w:hAnsiTheme="minorHAnsi"/>
                <w:sz w:val="22"/>
                <w:szCs w:val="22"/>
              </w:rPr>
              <w:t>α.α</w:t>
            </w:r>
            <w:proofErr w:type="spellEnd"/>
            <w:r w:rsidRPr="002A6CA7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C0D" w:rsidRPr="002A6CA7" w:rsidRDefault="00E60C0D" w:rsidP="00D0081E">
            <w:pPr>
              <w:pStyle w:val="6"/>
              <w:shd w:val="clear" w:color="auto" w:fill="auto"/>
              <w:spacing w:line="240" w:lineRule="auto"/>
              <w:ind w:left="128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A6CA7">
              <w:rPr>
                <w:rFonts w:asciiTheme="minorHAnsi" w:hAnsiTheme="minorHAnsi"/>
                <w:sz w:val="22"/>
                <w:szCs w:val="22"/>
              </w:rPr>
              <w:t>Είδος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C0D" w:rsidRPr="002A6CA7" w:rsidRDefault="00E60C0D" w:rsidP="00D0081E">
            <w:pPr>
              <w:pStyle w:val="6"/>
              <w:shd w:val="clear" w:color="auto" w:fill="auto"/>
              <w:spacing w:line="240" w:lineRule="auto"/>
              <w:ind w:left="18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A6CA7">
              <w:rPr>
                <w:rFonts w:asciiTheme="minorHAnsi" w:hAnsiTheme="minorHAnsi"/>
                <w:sz w:val="22"/>
                <w:szCs w:val="22"/>
              </w:rPr>
              <w:t>Ποσότητα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C0D" w:rsidRPr="002A6CA7" w:rsidRDefault="00E60C0D" w:rsidP="00D0081E">
            <w:pPr>
              <w:pStyle w:val="6"/>
              <w:shd w:val="clear" w:color="auto" w:fill="auto"/>
              <w:spacing w:line="240" w:lineRule="auto"/>
              <w:ind w:left="54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A6CA7">
              <w:rPr>
                <w:rFonts w:asciiTheme="minorHAnsi" w:hAnsiTheme="minorHAnsi"/>
                <w:sz w:val="22"/>
                <w:szCs w:val="22"/>
              </w:rPr>
              <w:t>Τιμή</w:t>
            </w:r>
          </w:p>
          <w:p w:rsidR="00E60C0D" w:rsidRPr="002A6CA7" w:rsidRDefault="00E60C0D" w:rsidP="00D0081E">
            <w:pPr>
              <w:pStyle w:val="6"/>
              <w:shd w:val="clear" w:color="auto" w:fill="auto"/>
              <w:spacing w:line="240" w:lineRule="auto"/>
              <w:ind w:left="28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A6CA7">
              <w:rPr>
                <w:rFonts w:asciiTheme="minorHAnsi" w:hAnsiTheme="minorHAnsi"/>
                <w:sz w:val="22"/>
                <w:szCs w:val="22"/>
              </w:rPr>
              <w:t>Μονάδας ΠΡΟΣΦΟΡΑΣ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C0D" w:rsidRPr="002A6CA7" w:rsidRDefault="00E60C0D" w:rsidP="00D0081E">
            <w:pPr>
              <w:pStyle w:val="6"/>
              <w:shd w:val="clear" w:color="auto" w:fill="auto"/>
              <w:spacing w:line="240" w:lineRule="auto"/>
              <w:ind w:left="38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A6CA7">
              <w:rPr>
                <w:rFonts w:asciiTheme="minorHAnsi" w:hAnsiTheme="minorHAnsi"/>
                <w:sz w:val="22"/>
                <w:szCs w:val="22"/>
              </w:rPr>
              <w:t>ΣΥΝΟΛΟ</w:t>
            </w:r>
          </w:p>
          <w:p w:rsidR="00E60C0D" w:rsidRPr="002A6CA7" w:rsidRDefault="00E60C0D" w:rsidP="00D0081E">
            <w:pPr>
              <w:pStyle w:val="6"/>
              <w:shd w:val="clear" w:color="auto" w:fill="auto"/>
              <w:spacing w:line="240" w:lineRule="auto"/>
              <w:ind w:left="38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A6CA7">
              <w:rPr>
                <w:rFonts w:asciiTheme="minorHAnsi" w:hAnsiTheme="minorHAnsi"/>
                <w:sz w:val="22"/>
                <w:szCs w:val="22"/>
              </w:rPr>
              <w:t>ΠΡΟΣΦΕΡΟΜΕΝΗΣ  ΤΙΜΗ</w:t>
            </w:r>
          </w:p>
        </w:tc>
      </w:tr>
      <w:tr w:rsidR="00E60C0D" w:rsidRPr="002A6CA7" w:rsidTr="00E60C0D">
        <w:trPr>
          <w:trHeight w:val="55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C0D" w:rsidRPr="002A6CA7" w:rsidRDefault="00E60C0D" w:rsidP="00D0081E">
            <w:pPr>
              <w:pStyle w:val="6"/>
              <w:shd w:val="clear" w:color="auto" w:fill="auto"/>
              <w:spacing w:line="240" w:lineRule="auto"/>
              <w:ind w:left="26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A6CA7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C0D" w:rsidRPr="002A6CA7" w:rsidRDefault="00E60C0D" w:rsidP="00D74799">
            <w:pPr>
              <w:pStyle w:val="6"/>
              <w:shd w:val="clear" w:color="auto" w:fill="auto"/>
              <w:spacing w:line="240" w:lineRule="auto"/>
              <w:ind w:left="12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A6CA7">
              <w:rPr>
                <w:rFonts w:asciiTheme="minorHAnsi" w:hAnsiTheme="minorHAnsi"/>
                <w:sz w:val="22"/>
                <w:szCs w:val="22"/>
              </w:rPr>
              <w:t xml:space="preserve">«ΔΑΠΑΝΕΣ  ΝΑΥΑΓΟΣΩΣΤΙΚΗΣ ΚΑΛΥΨΗΣ ΠΑΡΑΛΙΩΝ ΔΗΜΟΥ </w:t>
            </w:r>
            <w:r w:rsidR="00D74799" w:rsidRPr="002A6CA7">
              <w:rPr>
                <w:rFonts w:asciiTheme="minorHAnsi" w:hAnsiTheme="minorHAnsi"/>
                <w:sz w:val="22"/>
                <w:szCs w:val="22"/>
              </w:rPr>
              <w:t>ΗΛΙΔΑΣ</w:t>
            </w:r>
            <w:r w:rsidRPr="002A6CA7">
              <w:rPr>
                <w:rFonts w:asciiTheme="minorHAnsi" w:hAnsiTheme="minorHAnsi"/>
                <w:sz w:val="22"/>
                <w:szCs w:val="22"/>
              </w:rPr>
              <w:t xml:space="preserve"> 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C0D" w:rsidRPr="002A6CA7" w:rsidRDefault="00E60C0D" w:rsidP="00D0081E">
            <w:pPr>
              <w:pStyle w:val="6"/>
              <w:shd w:val="clear" w:color="auto" w:fill="auto"/>
              <w:spacing w:line="240" w:lineRule="auto"/>
              <w:ind w:left="66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A6CA7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0C0D" w:rsidRPr="002A6CA7" w:rsidRDefault="00E60C0D" w:rsidP="00D0081E">
            <w:pPr>
              <w:pStyle w:val="6"/>
              <w:shd w:val="clear" w:color="auto" w:fill="auto"/>
              <w:spacing w:line="240" w:lineRule="auto"/>
              <w:ind w:firstLine="0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0C0D" w:rsidRPr="002A6CA7" w:rsidRDefault="00E60C0D" w:rsidP="00D0081E">
            <w:pPr>
              <w:pStyle w:val="6"/>
              <w:shd w:val="clear" w:color="auto" w:fill="auto"/>
              <w:spacing w:line="240" w:lineRule="auto"/>
              <w:ind w:firstLine="0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60C0D" w:rsidRPr="002A6CA7" w:rsidTr="00E60C0D">
        <w:trPr>
          <w:trHeight w:val="29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C0D" w:rsidRPr="002A6CA7" w:rsidRDefault="00E60C0D" w:rsidP="00D0081E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C0D" w:rsidRPr="002A6CA7" w:rsidRDefault="00E60C0D" w:rsidP="00D0081E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C0D" w:rsidRPr="002A6CA7" w:rsidRDefault="00E60C0D" w:rsidP="00D0081E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C0D" w:rsidRPr="002A6CA7" w:rsidRDefault="00E60C0D" w:rsidP="00D0081E">
            <w:pPr>
              <w:pStyle w:val="6"/>
              <w:shd w:val="clear" w:color="auto" w:fill="auto"/>
              <w:spacing w:line="240" w:lineRule="auto"/>
              <w:ind w:left="12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A6CA7">
              <w:rPr>
                <w:rFonts w:asciiTheme="minorHAnsi" w:hAnsiTheme="minorHAnsi"/>
                <w:sz w:val="22"/>
                <w:szCs w:val="22"/>
              </w:rPr>
              <w:t>Φ.Π.Α. 24%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0C0D" w:rsidRPr="002A6CA7" w:rsidRDefault="00E60C0D" w:rsidP="00D0081E">
            <w:pPr>
              <w:pStyle w:val="6"/>
              <w:shd w:val="clear" w:color="auto" w:fill="auto"/>
              <w:spacing w:line="240" w:lineRule="auto"/>
              <w:ind w:firstLine="0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60C0D" w:rsidRPr="002A6CA7" w:rsidTr="00E60C0D">
        <w:trPr>
          <w:trHeight w:val="31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C0D" w:rsidRPr="002A6CA7" w:rsidRDefault="00E60C0D" w:rsidP="00D0081E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C0D" w:rsidRPr="002A6CA7" w:rsidRDefault="00E60C0D" w:rsidP="00D0081E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C0D" w:rsidRPr="002A6CA7" w:rsidRDefault="00E60C0D" w:rsidP="00D0081E">
            <w:pPr>
              <w:pStyle w:val="6"/>
              <w:shd w:val="clear" w:color="auto" w:fill="auto"/>
              <w:spacing w:line="240" w:lineRule="auto"/>
              <w:ind w:left="56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A6CA7">
              <w:rPr>
                <w:rFonts w:asciiTheme="minorHAnsi" w:hAnsiTheme="minorHAnsi"/>
                <w:sz w:val="22"/>
                <w:szCs w:val="22"/>
              </w:rPr>
              <w:t>ΣΥΝΟΛΟ ΜΕ ΦΠΑ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0C0D" w:rsidRPr="002A6CA7" w:rsidRDefault="00E60C0D" w:rsidP="00D0081E">
            <w:pPr>
              <w:pStyle w:val="6"/>
              <w:shd w:val="clear" w:color="auto" w:fill="auto"/>
              <w:spacing w:line="240" w:lineRule="auto"/>
              <w:ind w:left="200" w:firstLine="0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2A6CA7" w:rsidRPr="002A6CA7" w:rsidRDefault="002A6CA7" w:rsidP="00B9593B">
      <w:pPr>
        <w:ind w:right="-70" w:firstLine="284"/>
        <w:rPr>
          <w:rFonts w:asciiTheme="minorHAnsi" w:eastAsia="SimSun" w:hAnsiTheme="minorHAnsi"/>
          <w:snapToGrid w:val="0"/>
          <w:szCs w:val="24"/>
          <w:lang w:eastAsia="zh-CN"/>
        </w:rPr>
      </w:pPr>
    </w:p>
    <w:p w:rsidR="00B9593B" w:rsidRPr="002A6CA7" w:rsidRDefault="00B9593B" w:rsidP="00B9593B">
      <w:pPr>
        <w:ind w:right="-70" w:firstLine="284"/>
        <w:rPr>
          <w:rFonts w:asciiTheme="minorHAnsi" w:eastAsia="SimSun" w:hAnsiTheme="minorHAnsi"/>
          <w:snapToGrid w:val="0"/>
          <w:szCs w:val="24"/>
          <w:lang w:eastAsia="zh-CN"/>
        </w:rPr>
      </w:pPr>
      <w:r w:rsidRPr="002A6CA7">
        <w:rPr>
          <w:rFonts w:asciiTheme="minorHAnsi" w:eastAsia="SimSun" w:hAnsiTheme="minorHAnsi"/>
          <w:snapToGrid w:val="0"/>
          <w:szCs w:val="24"/>
          <w:lang w:eastAsia="zh-CN"/>
        </w:rPr>
        <w:t xml:space="preserve">Η </w:t>
      </w:r>
      <w:r w:rsidRPr="002A6CA7">
        <w:rPr>
          <w:rFonts w:asciiTheme="minorHAnsi" w:eastAsia="SimSun" w:hAnsiTheme="minorHAnsi"/>
          <w:b/>
          <w:snapToGrid w:val="0"/>
          <w:szCs w:val="24"/>
          <w:lang w:eastAsia="zh-CN"/>
        </w:rPr>
        <w:t>καθαρή αξία</w:t>
      </w:r>
      <w:r w:rsidRPr="002A6CA7">
        <w:rPr>
          <w:rFonts w:asciiTheme="minorHAnsi" w:eastAsia="SimSun" w:hAnsiTheme="minorHAnsi"/>
          <w:snapToGrid w:val="0"/>
          <w:szCs w:val="24"/>
          <w:lang w:eastAsia="zh-CN"/>
        </w:rPr>
        <w:t xml:space="preserve"> της προσφοράς μου ανέρχεται στο ποσό των ………………………………………………………………………………………………………………………..(αριθμητικώς)</w:t>
      </w:r>
    </w:p>
    <w:p w:rsidR="00B9593B" w:rsidRPr="002A6CA7" w:rsidRDefault="00B9593B" w:rsidP="00B9593B">
      <w:pPr>
        <w:ind w:right="-70"/>
        <w:rPr>
          <w:rFonts w:asciiTheme="minorHAnsi" w:eastAsia="SimSun" w:hAnsiTheme="minorHAnsi"/>
          <w:snapToGrid w:val="0"/>
          <w:szCs w:val="24"/>
          <w:lang w:eastAsia="zh-CN"/>
        </w:rPr>
      </w:pPr>
      <w:r w:rsidRPr="002A6CA7">
        <w:rPr>
          <w:rFonts w:asciiTheme="minorHAnsi" w:eastAsia="SimSun" w:hAnsiTheme="minorHAnsi"/>
          <w:snapToGrid w:val="0"/>
          <w:szCs w:val="24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(ολογράφως)</w:t>
      </w:r>
    </w:p>
    <w:p w:rsidR="00B9593B" w:rsidRPr="002A6CA7" w:rsidRDefault="00B9593B" w:rsidP="00B9593B">
      <w:pPr>
        <w:spacing w:after="0" w:line="276" w:lineRule="auto"/>
        <w:rPr>
          <w:rFonts w:asciiTheme="minorHAnsi" w:hAnsiTheme="minorHAnsi" w:cs="Tahoma"/>
          <w:color w:val="000000"/>
          <w:sz w:val="20"/>
          <w:lang w:eastAsia="el-GR"/>
        </w:rPr>
      </w:pPr>
      <w:r w:rsidRPr="002A6CA7">
        <w:rPr>
          <w:rFonts w:asciiTheme="minorHAnsi" w:hAnsiTheme="minorHAnsi" w:cs="Tahoma"/>
          <w:color w:val="000000"/>
          <w:sz w:val="20"/>
          <w:lang w:eastAsia="el-GR"/>
        </w:rPr>
        <w:t xml:space="preserve">Ο χρόνος ισχύος της προσφοράς είναι </w:t>
      </w:r>
      <w:r w:rsidR="0071294B" w:rsidRPr="002A6CA7">
        <w:rPr>
          <w:rFonts w:asciiTheme="minorHAnsi" w:hAnsiTheme="minorHAnsi" w:cs="Tahoma"/>
          <w:b/>
          <w:color w:val="000000"/>
          <w:sz w:val="20"/>
          <w:lang w:eastAsia="el-GR"/>
        </w:rPr>
        <w:t>ΕΚΑΤΟΝ ΕΙΚΟΣΙ</w:t>
      </w:r>
      <w:r w:rsidRPr="002A6CA7">
        <w:rPr>
          <w:rFonts w:asciiTheme="minorHAnsi" w:hAnsiTheme="minorHAnsi" w:cs="Tahoma"/>
          <w:b/>
          <w:color w:val="000000"/>
          <w:sz w:val="20"/>
          <w:lang w:eastAsia="el-GR"/>
        </w:rPr>
        <w:t xml:space="preserve"> (</w:t>
      </w:r>
      <w:r w:rsidR="0071294B" w:rsidRPr="002A6CA7">
        <w:rPr>
          <w:rFonts w:asciiTheme="minorHAnsi" w:hAnsiTheme="minorHAnsi" w:cs="Tahoma"/>
          <w:b/>
          <w:color w:val="000000"/>
          <w:sz w:val="20"/>
          <w:lang w:eastAsia="el-GR"/>
        </w:rPr>
        <w:t>12</w:t>
      </w:r>
      <w:r w:rsidRPr="002A6CA7">
        <w:rPr>
          <w:rFonts w:asciiTheme="minorHAnsi" w:hAnsiTheme="minorHAnsi" w:cs="Tahoma"/>
          <w:b/>
          <w:color w:val="000000"/>
          <w:sz w:val="20"/>
          <w:lang w:eastAsia="el-GR"/>
        </w:rPr>
        <w:t>0) ημέρες</w:t>
      </w:r>
      <w:r w:rsidRPr="002A6CA7">
        <w:rPr>
          <w:rFonts w:asciiTheme="minorHAnsi" w:hAnsiTheme="minorHAnsi" w:cs="Tahoma"/>
          <w:color w:val="000000"/>
          <w:sz w:val="20"/>
          <w:lang w:eastAsia="el-GR"/>
        </w:rPr>
        <w:t>.</w:t>
      </w:r>
    </w:p>
    <w:p w:rsidR="00D74799" w:rsidRPr="002A6CA7" w:rsidRDefault="00D74799" w:rsidP="00B9593B">
      <w:pPr>
        <w:spacing w:after="0" w:line="276" w:lineRule="auto"/>
        <w:rPr>
          <w:rFonts w:asciiTheme="minorHAnsi" w:hAnsiTheme="minorHAnsi" w:cs="Tahoma"/>
          <w:color w:val="000000"/>
          <w:sz w:val="20"/>
          <w:lang w:eastAsia="el-GR"/>
        </w:rPr>
      </w:pPr>
    </w:p>
    <w:p w:rsidR="00D74799" w:rsidRPr="002A6CA7" w:rsidRDefault="00D74799" w:rsidP="00B9593B">
      <w:pPr>
        <w:spacing w:after="0" w:line="276" w:lineRule="auto"/>
        <w:rPr>
          <w:rFonts w:asciiTheme="minorHAnsi" w:hAnsiTheme="minorHAnsi" w:cs="Tahoma"/>
          <w:b/>
          <w:color w:val="000000"/>
          <w:sz w:val="20"/>
          <w:u w:val="single"/>
          <w:lang w:eastAsia="el-GR"/>
        </w:rPr>
      </w:pPr>
      <w:r w:rsidRPr="002A6CA7">
        <w:rPr>
          <w:rFonts w:asciiTheme="minorHAnsi" w:hAnsiTheme="minorHAnsi" w:cs="Tahoma"/>
          <w:b/>
          <w:color w:val="000000"/>
          <w:sz w:val="20"/>
          <w:u w:val="single"/>
          <w:lang w:eastAsia="el-GR"/>
        </w:rPr>
        <w:t xml:space="preserve">ΣΤΟΙΧΕΙΑ ΟΙΚΟΝΟΜΙΚΟΥ ΦΟΡΕΑ </w:t>
      </w:r>
    </w:p>
    <w:p w:rsidR="00D74799" w:rsidRPr="002A6CA7" w:rsidRDefault="00D74799" w:rsidP="00B9593B">
      <w:pPr>
        <w:spacing w:after="0" w:line="276" w:lineRule="auto"/>
        <w:rPr>
          <w:rFonts w:asciiTheme="minorHAnsi" w:hAnsiTheme="minorHAnsi" w:cs="Tahoma"/>
          <w:color w:val="000000"/>
          <w:sz w:val="20"/>
          <w:lang w:eastAsia="el-GR"/>
        </w:rPr>
      </w:pPr>
      <w:r w:rsidRPr="002A6CA7">
        <w:rPr>
          <w:rFonts w:asciiTheme="minorHAnsi" w:hAnsiTheme="minorHAnsi" w:cs="Tahoma"/>
          <w:color w:val="000000"/>
          <w:sz w:val="20"/>
          <w:lang w:eastAsia="el-GR"/>
        </w:rPr>
        <w:t>…………………………………………………………………..</w:t>
      </w:r>
    </w:p>
    <w:p w:rsidR="00D74799" w:rsidRPr="002A6CA7" w:rsidRDefault="00D74799" w:rsidP="00B9593B">
      <w:pPr>
        <w:spacing w:after="0" w:line="276" w:lineRule="auto"/>
        <w:rPr>
          <w:rFonts w:asciiTheme="minorHAnsi" w:hAnsiTheme="minorHAnsi" w:cs="Tahoma"/>
          <w:color w:val="000000"/>
          <w:sz w:val="20"/>
          <w:lang w:eastAsia="el-GR"/>
        </w:rPr>
      </w:pPr>
      <w:r w:rsidRPr="002A6CA7">
        <w:rPr>
          <w:rFonts w:asciiTheme="minorHAnsi" w:hAnsiTheme="minorHAnsi" w:cs="Tahoma"/>
          <w:color w:val="000000"/>
          <w:sz w:val="20"/>
          <w:lang w:eastAsia="el-GR"/>
        </w:rPr>
        <w:t>…………………………………………………………………</w:t>
      </w:r>
    </w:p>
    <w:p w:rsidR="00D74799" w:rsidRPr="002A6CA7" w:rsidRDefault="00D74799" w:rsidP="00B9593B">
      <w:pPr>
        <w:spacing w:after="0" w:line="276" w:lineRule="auto"/>
        <w:rPr>
          <w:rFonts w:asciiTheme="minorHAnsi" w:hAnsiTheme="minorHAnsi" w:cs="Tahoma"/>
          <w:color w:val="000000"/>
          <w:sz w:val="20"/>
          <w:lang w:eastAsia="el-GR"/>
        </w:rPr>
      </w:pPr>
      <w:r w:rsidRPr="002A6CA7">
        <w:rPr>
          <w:rFonts w:asciiTheme="minorHAnsi" w:hAnsiTheme="minorHAnsi" w:cs="Tahoma"/>
          <w:color w:val="000000"/>
          <w:sz w:val="20"/>
          <w:lang w:eastAsia="el-GR"/>
        </w:rPr>
        <w:t>………………………………………………………………….</w:t>
      </w:r>
    </w:p>
    <w:p w:rsidR="00D74799" w:rsidRPr="002A6CA7" w:rsidRDefault="00D74799" w:rsidP="00B9593B">
      <w:pPr>
        <w:spacing w:after="0" w:line="276" w:lineRule="auto"/>
        <w:rPr>
          <w:rFonts w:asciiTheme="minorHAnsi" w:hAnsiTheme="minorHAnsi" w:cs="Tahoma"/>
          <w:color w:val="000000"/>
          <w:sz w:val="20"/>
          <w:lang w:eastAsia="el-GR"/>
        </w:rPr>
      </w:pPr>
      <w:r w:rsidRPr="002A6CA7">
        <w:rPr>
          <w:rFonts w:asciiTheme="minorHAnsi" w:hAnsiTheme="minorHAnsi" w:cs="Tahoma"/>
          <w:color w:val="000000"/>
          <w:sz w:val="20"/>
          <w:lang w:eastAsia="el-GR"/>
        </w:rPr>
        <w:t>………………………………………………………………….</w:t>
      </w:r>
    </w:p>
    <w:p w:rsidR="00B9593B" w:rsidRPr="002A6CA7" w:rsidRDefault="00B9593B" w:rsidP="00B9593B">
      <w:pPr>
        <w:spacing w:after="0" w:line="276" w:lineRule="auto"/>
        <w:rPr>
          <w:rFonts w:asciiTheme="minorHAnsi" w:hAnsiTheme="minorHAnsi" w:cs="Tahoma"/>
          <w:b/>
          <w:bCs/>
          <w:color w:val="0000FF"/>
          <w:szCs w:val="22"/>
          <w:lang w:eastAsia="el-GR"/>
        </w:rPr>
      </w:pPr>
      <w:bookmarkStart w:id="0" w:name="_GoBack"/>
      <w:bookmarkEnd w:id="0"/>
      <w:r w:rsidRPr="002A6CA7">
        <w:rPr>
          <w:rFonts w:asciiTheme="minorHAnsi" w:hAnsiTheme="minorHAnsi" w:cs="Tahoma"/>
          <w:b/>
          <w:color w:val="000000"/>
          <w:sz w:val="20"/>
          <w:lang w:eastAsia="el-GR"/>
        </w:rPr>
        <w:t>Ο νόμιμος εκπρόσωπος</w:t>
      </w:r>
      <w:r w:rsidRPr="002A6CA7">
        <w:rPr>
          <w:rFonts w:asciiTheme="minorHAnsi" w:hAnsiTheme="minorHAnsi" w:cs="Tahoma"/>
          <w:b/>
          <w:bCs/>
          <w:color w:val="000000"/>
          <w:szCs w:val="22"/>
          <w:lang w:eastAsia="el-GR"/>
        </w:rPr>
        <w:t xml:space="preserve">: </w:t>
      </w:r>
      <w:r w:rsidR="00D74799" w:rsidRPr="002A6CA7">
        <w:rPr>
          <w:rFonts w:asciiTheme="minorHAnsi" w:hAnsiTheme="minorHAnsi" w:cs="Tahoma"/>
          <w:b/>
          <w:bCs/>
          <w:color w:val="000000"/>
          <w:szCs w:val="22"/>
          <w:lang w:eastAsia="el-GR"/>
        </w:rPr>
        <w:t>……………………………….</w:t>
      </w:r>
    </w:p>
    <w:p w:rsidR="00B9593B" w:rsidRPr="002A6CA7" w:rsidRDefault="00B9593B" w:rsidP="00B9593B">
      <w:pPr>
        <w:spacing w:after="0" w:line="276" w:lineRule="auto"/>
        <w:rPr>
          <w:rFonts w:asciiTheme="minorHAnsi" w:hAnsiTheme="minorHAnsi" w:cs="Tahoma"/>
          <w:color w:val="000000"/>
          <w:sz w:val="20"/>
          <w:lang w:eastAsia="el-GR"/>
        </w:rPr>
      </w:pPr>
      <w:r w:rsidRPr="002A6CA7">
        <w:rPr>
          <w:rFonts w:asciiTheme="minorHAnsi" w:hAnsiTheme="minorHAnsi" w:cs="Tahoma"/>
          <w:bCs/>
          <w:color w:val="000000"/>
          <w:szCs w:val="22"/>
          <w:lang w:eastAsia="el-GR"/>
        </w:rPr>
        <w:t xml:space="preserve">Ημερομηνία: …………………..  </w:t>
      </w:r>
    </w:p>
    <w:tbl>
      <w:tblPr>
        <w:tblW w:w="379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5"/>
      </w:tblGrid>
      <w:tr w:rsidR="00B9593B" w:rsidRPr="002A6CA7" w:rsidTr="00934E1E">
        <w:trPr>
          <w:trHeight w:val="216"/>
          <w:jc w:val="right"/>
        </w:trPr>
        <w:tc>
          <w:tcPr>
            <w:tcW w:w="3795" w:type="dxa"/>
            <w:shd w:val="clear" w:color="auto" w:fill="auto"/>
          </w:tcPr>
          <w:p w:rsidR="00B9593B" w:rsidRPr="002A6CA7" w:rsidRDefault="00B9593B" w:rsidP="00934E1E">
            <w:pPr>
              <w:spacing w:after="200" w:line="276" w:lineRule="auto"/>
              <w:rPr>
                <w:rFonts w:asciiTheme="minorHAnsi" w:eastAsia="Calibri" w:hAnsiTheme="minorHAnsi" w:cs="Tahoma"/>
                <w:b/>
                <w:bCs/>
                <w:color w:val="000000"/>
                <w:szCs w:val="22"/>
                <w:lang w:eastAsia="el-GR"/>
              </w:rPr>
            </w:pPr>
          </w:p>
          <w:p w:rsidR="00B9593B" w:rsidRPr="002A6CA7" w:rsidRDefault="00B9593B" w:rsidP="00934E1E">
            <w:pPr>
              <w:spacing w:after="200" w:line="276" w:lineRule="auto"/>
              <w:rPr>
                <w:rFonts w:asciiTheme="minorHAnsi" w:eastAsia="Calibri" w:hAnsiTheme="minorHAnsi" w:cs="Tahoma"/>
                <w:b/>
                <w:bCs/>
                <w:color w:val="000000"/>
                <w:szCs w:val="22"/>
                <w:lang w:eastAsia="el-GR"/>
              </w:rPr>
            </w:pPr>
          </w:p>
          <w:p w:rsidR="00B9593B" w:rsidRPr="002A6CA7" w:rsidRDefault="00B9593B" w:rsidP="00934E1E">
            <w:pPr>
              <w:spacing w:after="200" w:line="276" w:lineRule="auto"/>
              <w:jc w:val="center"/>
              <w:rPr>
                <w:rFonts w:asciiTheme="minorHAnsi" w:eastAsia="Calibri" w:hAnsiTheme="minorHAnsi" w:cs="Tahoma"/>
                <w:b/>
                <w:bCs/>
                <w:color w:val="000000"/>
                <w:szCs w:val="22"/>
                <w:lang w:eastAsia="el-GR"/>
              </w:rPr>
            </w:pPr>
            <w:r w:rsidRPr="002A6CA7">
              <w:rPr>
                <w:rFonts w:asciiTheme="minorHAnsi" w:eastAsia="Calibri" w:hAnsiTheme="minorHAnsi" w:cs="Tahoma"/>
                <w:b/>
                <w:bCs/>
                <w:color w:val="000000"/>
                <w:szCs w:val="22"/>
                <w:lang w:eastAsia="el-GR"/>
              </w:rPr>
              <w:t>(Υπογραφή- Σφραγίδα)</w:t>
            </w:r>
          </w:p>
          <w:p w:rsidR="00B9593B" w:rsidRPr="002A6CA7" w:rsidRDefault="00B9593B" w:rsidP="00934E1E">
            <w:pPr>
              <w:spacing w:after="0" w:line="276" w:lineRule="auto"/>
              <w:rPr>
                <w:rFonts w:asciiTheme="minorHAnsi" w:eastAsia="Calibri" w:hAnsiTheme="minorHAnsi" w:cs="Tahoma"/>
                <w:b/>
                <w:bCs/>
                <w:color w:val="000000"/>
                <w:szCs w:val="22"/>
                <w:lang w:eastAsia="el-GR"/>
              </w:rPr>
            </w:pPr>
          </w:p>
        </w:tc>
      </w:tr>
    </w:tbl>
    <w:p w:rsidR="008520A1" w:rsidRPr="002A6CA7" w:rsidRDefault="008520A1">
      <w:pPr>
        <w:rPr>
          <w:rFonts w:asciiTheme="minorHAnsi" w:hAnsiTheme="minorHAnsi"/>
        </w:rPr>
      </w:pPr>
    </w:p>
    <w:sectPr w:rsidR="008520A1" w:rsidRPr="002A6CA7" w:rsidSect="00E60C0D">
      <w:pgSz w:w="11910" w:h="16840"/>
      <w:pgMar w:top="1040" w:right="1020" w:bottom="426" w:left="1160" w:header="0" w:footer="913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BDC" w:rsidRDefault="00BB2BDC" w:rsidP="00B9593B">
      <w:pPr>
        <w:spacing w:after="0"/>
      </w:pPr>
      <w:r>
        <w:separator/>
      </w:r>
    </w:p>
  </w:endnote>
  <w:endnote w:type="continuationSeparator" w:id="0">
    <w:p w:rsidR="00BB2BDC" w:rsidRDefault="00BB2BDC" w:rsidP="00B9593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Microsoft Sans Serif">
    <w:panose1 w:val="020B0604020202020204"/>
    <w:charset w:val="A1"/>
    <w:family w:val="swiss"/>
    <w:pitch w:val="variable"/>
    <w:sig w:usb0="61002BDF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 Light">
    <w:altName w:val="Segoe UI"/>
    <w:charset w:val="A1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BDC" w:rsidRDefault="00BB2BDC" w:rsidP="00B9593B">
      <w:pPr>
        <w:spacing w:after="0"/>
      </w:pPr>
      <w:r>
        <w:separator/>
      </w:r>
    </w:p>
  </w:footnote>
  <w:footnote w:type="continuationSeparator" w:id="0">
    <w:p w:rsidR="00BB2BDC" w:rsidRDefault="00BB2BDC" w:rsidP="00B9593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593B"/>
    <w:rsid w:val="002A6CA7"/>
    <w:rsid w:val="005C2B60"/>
    <w:rsid w:val="006C07E6"/>
    <w:rsid w:val="0071294B"/>
    <w:rsid w:val="008520A1"/>
    <w:rsid w:val="00A34B07"/>
    <w:rsid w:val="00A7586D"/>
    <w:rsid w:val="00B9593B"/>
    <w:rsid w:val="00BB2BDC"/>
    <w:rsid w:val="00D74799"/>
    <w:rsid w:val="00E60C0D"/>
    <w:rsid w:val="00F12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93B"/>
    <w:pPr>
      <w:spacing w:after="120" w:line="240" w:lineRule="auto"/>
      <w:jc w:val="both"/>
    </w:pPr>
    <w:rPr>
      <w:rFonts w:ascii="Tahoma" w:eastAsia="Times New Roman" w:hAnsi="Tahoma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semiHidden/>
    <w:rsid w:val="00B9593B"/>
    <w:pPr>
      <w:tabs>
        <w:tab w:val="left" w:leader="dot" w:pos="284"/>
      </w:tabs>
      <w:ind w:left="284" w:hanging="284"/>
    </w:pPr>
    <w:rPr>
      <w:sz w:val="20"/>
    </w:rPr>
  </w:style>
  <w:style w:type="character" w:customStyle="1" w:styleId="Char">
    <w:name w:val="Κείμενο υποσημείωσης Char"/>
    <w:basedOn w:val="a0"/>
    <w:link w:val="a3"/>
    <w:semiHidden/>
    <w:rsid w:val="00B9593B"/>
    <w:rPr>
      <w:rFonts w:ascii="Tahoma" w:eastAsia="Times New Roman" w:hAnsi="Tahoma" w:cs="Times New Roman"/>
      <w:sz w:val="20"/>
      <w:szCs w:val="20"/>
    </w:rPr>
  </w:style>
  <w:style w:type="character" w:styleId="a4">
    <w:name w:val="footnote reference"/>
    <w:semiHidden/>
    <w:rsid w:val="00B9593B"/>
    <w:rPr>
      <w:b/>
      <w:sz w:val="24"/>
      <w:vertAlign w:val="superscript"/>
    </w:rPr>
  </w:style>
  <w:style w:type="paragraph" w:styleId="a5">
    <w:name w:val="Body Text Indent"/>
    <w:basedOn w:val="a"/>
    <w:link w:val="Char0"/>
    <w:rsid w:val="00B9593B"/>
    <w:pPr>
      <w:ind w:left="283"/>
    </w:pPr>
  </w:style>
  <w:style w:type="character" w:customStyle="1" w:styleId="Char0">
    <w:name w:val="Σώμα κείμενου με εσοχή Char"/>
    <w:basedOn w:val="a0"/>
    <w:link w:val="a5"/>
    <w:rsid w:val="00B9593B"/>
    <w:rPr>
      <w:rFonts w:ascii="Tahoma" w:eastAsia="Times New Roman" w:hAnsi="Tahoma" w:cs="Times New Roman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A34B07"/>
    <w:pPr>
      <w:spacing w:after="0"/>
    </w:pPr>
    <w:rPr>
      <w:rFonts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A34B07"/>
    <w:rPr>
      <w:rFonts w:ascii="Tahoma" w:eastAsia="Times New Roman" w:hAnsi="Tahoma" w:cs="Tahoma"/>
      <w:sz w:val="16"/>
      <w:szCs w:val="16"/>
    </w:rPr>
  </w:style>
  <w:style w:type="character" w:customStyle="1" w:styleId="a7">
    <w:name w:val="Σώμα κειμένου_"/>
    <w:basedOn w:val="a0"/>
    <w:link w:val="6"/>
    <w:rsid w:val="00E60C0D"/>
    <w:rPr>
      <w:rFonts w:ascii="Microsoft Sans Serif" w:eastAsia="Microsoft Sans Serif" w:hAnsi="Microsoft Sans Serif" w:cs="Microsoft Sans Serif"/>
      <w:sz w:val="24"/>
      <w:szCs w:val="24"/>
      <w:shd w:val="clear" w:color="auto" w:fill="FFFFFF"/>
    </w:rPr>
  </w:style>
  <w:style w:type="paragraph" w:customStyle="1" w:styleId="6">
    <w:name w:val="Σώμα κειμένου6"/>
    <w:basedOn w:val="a"/>
    <w:link w:val="a7"/>
    <w:rsid w:val="00E60C0D"/>
    <w:pPr>
      <w:shd w:val="clear" w:color="auto" w:fill="FFFFFF"/>
      <w:spacing w:after="0" w:line="269" w:lineRule="exact"/>
      <w:ind w:hanging="800"/>
      <w:jc w:val="left"/>
    </w:pPr>
    <w:rPr>
      <w:rFonts w:ascii="Microsoft Sans Serif" w:eastAsia="Microsoft Sans Serif" w:hAnsi="Microsoft Sans Serif" w:cs="Microsoft Sans Serif"/>
      <w:sz w:val="24"/>
      <w:szCs w:val="24"/>
    </w:rPr>
  </w:style>
  <w:style w:type="paragraph" w:styleId="a8">
    <w:name w:val="List Paragraph"/>
    <w:basedOn w:val="a"/>
    <w:uiPriority w:val="34"/>
    <w:qFormat/>
    <w:rsid w:val="00E60C0D"/>
    <w:pPr>
      <w:spacing w:after="0"/>
      <w:ind w:left="720"/>
      <w:contextualSpacing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8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132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Smarianaki Gogo</dc:creator>
  <cp:lastModifiedBy>D.GIANNOPOULOS</cp:lastModifiedBy>
  <cp:revision>7</cp:revision>
  <dcterms:created xsi:type="dcterms:W3CDTF">2018-04-18T12:51:00Z</dcterms:created>
  <dcterms:modified xsi:type="dcterms:W3CDTF">2018-05-17T06:39:00Z</dcterms:modified>
</cp:coreProperties>
</file>